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E094C">
            <w:pPr>
              <w:jc w:val="right"/>
              <w:rPr>
                <w:rFonts w:cs="Arial"/>
              </w:rPr>
            </w:pPr>
            <w:r w:rsidRPr="002E571A">
              <w:rPr>
                <w:rFonts w:cs="Arial"/>
                <w:szCs w:val="22"/>
              </w:rPr>
              <w:t xml:space="preserve">Протокол  № </w:t>
            </w:r>
            <w:r w:rsidR="00BE094C">
              <w:rPr>
                <w:rFonts w:cs="Arial"/>
                <w:szCs w:val="22"/>
              </w:rPr>
              <w:t>4</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E094C">
            <w:pPr>
              <w:jc w:val="right"/>
              <w:rPr>
                <w:rFonts w:cs="Arial"/>
              </w:rPr>
            </w:pPr>
            <w:r w:rsidRPr="002E571A">
              <w:rPr>
                <w:rFonts w:cs="Arial"/>
                <w:szCs w:val="22"/>
              </w:rPr>
              <w:t>«</w:t>
            </w:r>
            <w:r w:rsidR="00BE094C">
              <w:rPr>
                <w:rFonts w:cs="Arial"/>
                <w:szCs w:val="22"/>
              </w:rPr>
              <w:t>25</w:t>
            </w:r>
            <w:r w:rsidRPr="002E571A">
              <w:rPr>
                <w:rFonts w:cs="Arial"/>
                <w:szCs w:val="22"/>
              </w:rPr>
              <w:t xml:space="preserve">» </w:t>
            </w:r>
            <w:r w:rsidR="00BE094C">
              <w:rPr>
                <w:rFonts w:cs="Arial"/>
                <w:szCs w:val="22"/>
              </w:rPr>
              <w:t>января</w:t>
            </w:r>
            <w:r w:rsidRPr="002E571A">
              <w:rPr>
                <w:rFonts w:cs="Arial"/>
                <w:szCs w:val="22"/>
              </w:rPr>
              <w:t xml:space="preserve">  </w:t>
            </w:r>
            <w:r w:rsidR="00BE094C">
              <w:rPr>
                <w:rFonts w:cs="Arial"/>
                <w:szCs w:val="22"/>
              </w:rPr>
              <w:t>2018</w:t>
            </w:r>
            <w:r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BD3FA6">
        <w:rPr>
          <w:rFonts w:cs="Arial"/>
          <w:szCs w:val="22"/>
        </w:rPr>
        <w:t>ПДО №</w:t>
      </w:r>
      <w:r w:rsidR="00BD3FA6" w:rsidRPr="00BD3FA6">
        <w:rPr>
          <w:rFonts w:cs="Arial"/>
          <w:szCs w:val="22"/>
        </w:rPr>
        <w:t>001</w:t>
      </w:r>
      <w:r w:rsidR="00362455" w:rsidRPr="00BD3FA6">
        <w:rPr>
          <w:rFonts w:cs="Arial"/>
          <w:szCs w:val="22"/>
        </w:rPr>
        <w:t>-</w:t>
      </w:r>
      <w:r w:rsidRPr="00BD3FA6">
        <w:rPr>
          <w:rFonts w:cs="Arial"/>
          <w:szCs w:val="22"/>
        </w:rPr>
        <w:t>КР-201</w:t>
      </w:r>
      <w:r w:rsidR="00BD3FA6">
        <w:rPr>
          <w:rFonts w:cs="Arial"/>
          <w:szCs w:val="22"/>
        </w:rPr>
        <w:t>8</w:t>
      </w:r>
      <w:r w:rsidRPr="00780A52">
        <w:rPr>
          <w:rFonts w:cs="Arial"/>
          <w:szCs w:val="22"/>
        </w:rPr>
        <w:t xml:space="preserve"> от</w:t>
      </w:r>
      <w:r w:rsidRPr="005F56FA">
        <w:rPr>
          <w:rFonts w:cs="Arial"/>
          <w:szCs w:val="22"/>
        </w:rPr>
        <w:t xml:space="preserve"> </w:t>
      </w:r>
      <w:r w:rsidR="00BE094C">
        <w:rPr>
          <w:rFonts w:cs="Arial"/>
          <w:szCs w:val="22"/>
        </w:rPr>
        <w:t>«25» января 2018г.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A2618E" w:rsidRPr="00A2618E">
        <w:rPr>
          <w:rFonts w:cs="Arial"/>
          <w:b/>
          <w:szCs w:val="22"/>
        </w:rPr>
        <w:t>выполнение работ по сервисному обслуживанию и ремонту кондиционеров ОАО «Славнефть-ЯНОС»</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 по</w:t>
      </w:r>
      <w:r w:rsidR="00A2618E" w:rsidRPr="00A2618E">
        <w:rPr>
          <w:rFonts w:cs="Arial"/>
          <w:szCs w:val="22"/>
        </w:rPr>
        <w:t xml:space="preserve"> сервисному обслуживанию и ремонту кондиционеров</w:t>
      </w:r>
      <w:r w:rsidR="00EE0582">
        <w:rPr>
          <w:rFonts w:cs="Arial"/>
          <w:szCs w:val="22"/>
        </w:rPr>
        <w:t>,</w:t>
      </w:r>
      <w:r w:rsidR="00EE0582" w:rsidRPr="007D6C8C">
        <w:rPr>
          <w:rFonts w:cs="Arial"/>
          <w:szCs w:val="22"/>
        </w:rPr>
        <w:t xml:space="preserve"> </w:t>
      </w:r>
      <w:r w:rsidR="00EE0582" w:rsidRPr="000D57D0">
        <w:rPr>
          <w:rFonts w:cs="Arial"/>
          <w:szCs w:val="22"/>
        </w:rPr>
        <w:t>рассчитанн</w:t>
      </w:r>
      <w:r w:rsidR="003F4849">
        <w:rPr>
          <w:rFonts w:cs="Arial"/>
          <w:szCs w:val="22"/>
        </w:rPr>
        <w:t>ая</w:t>
      </w:r>
      <w:r w:rsidR="00EE0582" w:rsidRPr="000D57D0">
        <w:rPr>
          <w:rFonts w:cs="Arial"/>
          <w:szCs w:val="22"/>
        </w:rPr>
        <w:t xml:space="preserve"> по</w:t>
      </w:r>
      <w:r w:rsidR="00A2618E" w:rsidRPr="000D57D0">
        <w:rPr>
          <w:rFonts w:cs="Arial"/>
          <w:szCs w:val="22"/>
        </w:rPr>
        <w:t xml:space="preserve"> </w:t>
      </w:r>
      <w:r w:rsidR="00A2618E" w:rsidRPr="006C1A8D">
        <w:rPr>
          <w:szCs w:val="22"/>
        </w:rPr>
        <w:t>Методик</w:t>
      </w:r>
      <w:r w:rsidR="00A2618E">
        <w:rPr>
          <w:szCs w:val="22"/>
        </w:rPr>
        <w:t>е оценки Регламента</w:t>
      </w:r>
      <w:r w:rsidR="00A2618E" w:rsidRPr="006C1A8D">
        <w:rPr>
          <w:szCs w:val="22"/>
        </w:rPr>
        <w:t xml:space="preserve"> определения стоимости </w:t>
      </w:r>
      <w:r w:rsidR="00A2618E" w:rsidRPr="003B4FD5">
        <w:rPr>
          <w:szCs w:val="22"/>
        </w:rPr>
        <w:t>работ</w:t>
      </w:r>
      <w:r w:rsidR="00A2618E" w:rsidRPr="003B4FD5">
        <w:rPr>
          <w:rFonts w:cs="Arial"/>
          <w:szCs w:val="22"/>
        </w:rPr>
        <w:t xml:space="preserve"> </w:t>
      </w:r>
      <w:r w:rsidR="00EE0582" w:rsidRPr="003B4FD5">
        <w:rPr>
          <w:rFonts w:cs="Arial"/>
          <w:szCs w:val="22"/>
        </w:rPr>
        <w:t>(Форма 1</w:t>
      </w:r>
      <w:r w:rsidR="00EE0582">
        <w:rPr>
          <w:rFonts w:cs="Arial"/>
          <w:szCs w:val="22"/>
        </w:rPr>
        <w:t>2</w:t>
      </w:r>
      <w:r w:rsidR="00EE0582" w:rsidRPr="003B4FD5">
        <w:rPr>
          <w:rFonts w:cs="Arial"/>
          <w:szCs w:val="22"/>
        </w:rPr>
        <w:t>)</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7A6438">
        <w:rPr>
          <w:rFonts w:cs="Arial"/>
          <w:b/>
          <w:szCs w:val="22"/>
        </w:rPr>
        <w:t>15</w:t>
      </w:r>
      <w:r w:rsidR="00230908" w:rsidRPr="000B32AD">
        <w:rPr>
          <w:rFonts w:cs="Arial"/>
          <w:b/>
          <w:szCs w:val="22"/>
        </w:rPr>
        <w:t xml:space="preserve"> </w:t>
      </w:r>
      <w:r w:rsidR="007A6438">
        <w:rPr>
          <w:rFonts w:cs="Arial"/>
          <w:b/>
          <w:szCs w:val="22"/>
        </w:rPr>
        <w:t>апреля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BD3FA6" w:rsidRDefault="003F4095" w:rsidP="003F4095">
      <w:pPr>
        <w:pStyle w:val="ac"/>
        <w:numPr>
          <w:ilvl w:val="0"/>
          <w:numId w:val="2"/>
        </w:numPr>
        <w:tabs>
          <w:tab w:val="left" w:pos="1418"/>
        </w:tabs>
        <w:ind w:left="1418" w:hanging="341"/>
        <w:contextualSpacing w:val="0"/>
        <w:jc w:val="both"/>
        <w:rPr>
          <w:rFonts w:cs="Arial"/>
          <w:szCs w:val="22"/>
        </w:rPr>
      </w:pPr>
      <w:r w:rsidRPr="00BD3FA6">
        <w:rPr>
          <w:rFonts w:cs="Arial"/>
          <w:szCs w:val="22"/>
        </w:rPr>
        <w:t>Подписанный проект договора, без указания инфо</w:t>
      </w:r>
      <w:r w:rsidR="003561AE" w:rsidRPr="00BD3FA6">
        <w:rPr>
          <w:rFonts w:cs="Arial"/>
          <w:szCs w:val="22"/>
        </w:rPr>
        <w:t>рмации о стоимости в</w:t>
      </w:r>
      <w:r w:rsidR="003E59D8" w:rsidRPr="00BD3FA6">
        <w:rPr>
          <w:rFonts w:cs="Arial"/>
          <w:szCs w:val="22"/>
        </w:rPr>
        <w:t xml:space="preserve"> </w:t>
      </w:r>
      <w:r w:rsidR="00766E12" w:rsidRPr="00BD3FA6">
        <w:rPr>
          <w:rFonts w:cs="Arial"/>
          <w:szCs w:val="22"/>
        </w:rPr>
        <w:t>Приложениях №</w:t>
      </w:r>
      <w:r w:rsidR="00BD3FA6" w:rsidRPr="00BD3FA6">
        <w:rPr>
          <w:rFonts w:cs="Arial"/>
          <w:szCs w:val="22"/>
        </w:rPr>
        <w:t>1,3,7</w:t>
      </w:r>
      <w:r w:rsidR="00766E12" w:rsidRPr="00BD3FA6">
        <w:rPr>
          <w:rFonts w:cs="Arial"/>
          <w:szCs w:val="22"/>
        </w:rPr>
        <w:t xml:space="preserve"> к договору</w:t>
      </w:r>
      <w:r w:rsidRPr="00BD3FA6">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9F7E46" w:rsidRDefault="006F6309" w:rsidP="006F6309">
      <w:pPr>
        <w:pStyle w:val="ac"/>
        <w:numPr>
          <w:ilvl w:val="0"/>
          <w:numId w:val="2"/>
        </w:numPr>
        <w:tabs>
          <w:tab w:val="left" w:pos="1418"/>
        </w:tabs>
        <w:ind w:left="1418" w:hanging="341"/>
        <w:contextualSpacing w:val="0"/>
        <w:jc w:val="both"/>
        <w:rPr>
          <w:rFonts w:cs="Arial"/>
          <w:szCs w:val="22"/>
        </w:rPr>
      </w:pPr>
      <w:r w:rsidRPr="009F7E46">
        <w:rPr>
          <w:rFonts w:cs="Arial"/>
          <w:szCs w:val="22"/>
        </w:rPr>
        <w:t xml:space="preserve">Справка об опыте работы за 2015-2017 г.г., за подписью руководителя организации (Форма 7), референц-лист. </w:t>
      </w:r>
      <w:r w:rsidRPr="009F7E46">
        <w:rPr>
          <w:rFonts w:cs="Arial"/>
          <w:b/>
          <w:szCs w:val="22"/>
        </w:rPr>
        <w:t xml:space="preserve">Документ предоставляется контрагентом </w:t>
      </w:r>
      <w:r w:rsidRPr="009F7E46">
        <w:rPr>
          <w:rFonts w:cs="Arial"/>
          <w:b/>
          <w:szCs w:val="22"/>
          <w:u w:val="single"/>
        </w:rPr>
        <w:t>только в электронном виде</w:t>
      </w:r>
      <w:r w:rsidRPr="009F7E46">
        <w:rPr>
          <w:rFonts w:cs="Arial"/>
          <w:b/>
          <w:szCs w:val="22"/>
        </w:rPr>
        <w:t xml:space="preserve"> на электронном носителе;</w:t>
      </w:r>
    </w:p>
    <w:p w:rsidR="006F6309" w:rsidRPr="009F7E46" w:rsidRDefault="006F6309" w:rsidP="006F6309">
      <w:pPr>
        <w:pStyle w:val="ac"/>
        <w:numPr>
          <w:ilvl w:val="0"/>
          <w:numId w:val="2"/>
        </w:numPr>
        <w:tabs>
          <w:tab w:val="left" w:pos="1418"/>
        </w:tabs>
        <w:ind w:left="1418" w:hanging="341"/>
        <w:contextualSpacing w:val="0"/>
        <w:jc w:val="both"/>
        <w:rPr>
          <w:rFonts w:cs="Arial"/>
          <w:szCs w:val="22"/>
        </w:rPr>
      </w:pPr>
      <w:r w:rsidRPr="009F7E46">
        <w:rPr>
          <w:szCs w:val="22"/>
        </w:rPr>
        <w:t>Копия выписки из реестра СРО (гарантийное письмо о переоформлении СРО, при необходимости);</w:t>
      </w:r>
      <w:r w:rsidRPr="009F7E46">
        <w:rPr>
          <w:rFonts w:cs="Arial"/>
          <w:szCs w:val="22"/>
        </w:rPr>
        <w:t xml:space="preserve"> </w:t>
      </w:r>
    </w:p>
    <w:p w:rsidR="006F6309" w:rsidRPr="0074540B" w:rsidRDefault="006F6309" w:rsidP="006F6309">
      <w:pPr>
        <w:pStyle w:val="ac"/>
        <w:numPr>
          <w:ilvl w:val="0"/>
          <w:numId w:val="2"/>
        </w:numPr>
        <w:tabs>
          <w:tab w:val="left" w:pos="1418"/>
        </w:tabs>
        <w:ind w:left="1418" w:hanging="341"/>
        <w:contextualSpacing w:val="0"/>
        <w:jc w:val="both"/>
        <w:rPr>
          <w:szCs w:val="22"/>
        </w:rPr>
      </w:pPr>
      <w:r w:rsidRPr="0074540B">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(Форма 8). </w:t>
      </w:r>
      <w:r w:rsidRPr="0074540B">
        <w:rPr>
          <w:rFonts w:cs="Arial"/>
          <w:b/>
          <w:szCs w:val="22"/>
        </w:rPr>
        <w:t xml:space="preserve">Документ предоставляется контрагентом </w:t>
      </w:r>
      <w:r w:rsidRPr="0074540B">
        <w:rPr>
          <w:rFonts w:cs="Arial"/>
          <w:b/>
          <w:szCs w:val="22"/>
          <w:u w:val="single"/>
        </w:rPr>
        <w:t>только в электронном виде</w:t>
      </w:r>
      <w:r w:rsidRPr="0074540B">
        <w:rPr>
          <w:rFonts w:cs="Arial"/>
          <w:b/>
          <w:szCs w:val="22"/>
        </w:rPr>
        <w:t xml:space="preserve"> на электронном носителе;</w:t>
      </w:r>
    </w:p>
    <w:p w:rsidR="006F6309" w:rsidRPr="009F7E46" w:rsidRDefault="006F6309" w:rsidP="006F6309">
      <w:pPr>
        <w:pStyle w:val="ac"/>
        <w:numPr>
          <w:ilvl w:val="0"/>
          <w:numId w:val="2"/>
        </w:numPr>
        <w:tabs>
          <w:tab w:val="left" w:pos="1418"/>
        </w:tabs>
        <w:ind w:left="1418" w:hanging="341"/>
        <w:contextualSpacing w:val="0"/>
        <w:jc w:val="both"/>
        <w:rPr>
          <w:rFonts w:cs="Arial"/>
          <w:szCs w:val="22"/>
        </w:rPr>
      </w:pPr>
      <w:r w:rsidRPr="009F7E46">
        <w:rPr>
          <w:szCs w:val="22"/>
        </w:rPr>
        <w:t>Справка о наличии произ</w:t>
      </w:r>
      <w:r w:rsidR="005F7E0C" w:rsidRPr="009F7E46">
        <w:rPr>
          <w:szCs w:val="22"/>
        </w:rPr>
        <w:t>водственных мощностей (Форма 9)</w:t>
      </w:r>
      <w:r w:rsidR="009F7E46" w:rsidRPr="009F7E46">
        <w:rPr>
          <w:szCs w:val="22"/>
        </w:rPr>
        <w:t xml:space="preserve"> с обязательным приложением копии документа, подтверждающего собственность либо аренду производственной базы</w:t>
      </w:r>
      <w:r w:rsidRPr="009F7E46">
        <w:rPr>
          <w:szCs w:val="22"/>
        </w:rPr>
        <w:t>.</w:t>
      </w:r>
      <w:r w:rsidRPr="009F7E46">
        <w:rPr>
          <w:rFonts w:cs="Arial"/>
          <w:b/>
          <w:szCs w:val="22"/>
        </w:rPr>
        <w:t xml:space="preserve"> Документ предоставляется контрагентом </w:t>
      </w:r>
      <w:r w:rsidRPr="009F7E46">
        <w:rPr>
          <w:rFonts w:cs="Arial"/>
          <w:b/>
          <w:szCs w:val="22"/>
          <w:u w:val="single"/>
        </w:rPr>
        <w:t>только в электронном виде</w:t>
      </w:r>
      <w:r w:rsidRPr="009F7E46">
        <w:rPr>
          <w:rFonts w:cs="Arial"/>
          <w:b/>
          <w:szCs w:val="22"/>
        </w:rPr>
        <w:t xml:space="preserve"> на электронном носителе;</w:t>
      </w:r>
    </w:p>
    <w:p w:rsidR="006F6309" w:rsidRPr="003902C4" w:rsidRDefault="006F6309" w:rsidP="006F6309">
      <w:pPr>
        <w:pStyle w:val="ac"/>
        <w:numPr>
          <w:ilvl w:val="0"/>
          <w:numId w:val="2"/>
        </w:numPr>
        <w:tabs>
          <w:tab w:val="left" w:pos="1418"/>
        </w:tabs>
        <w:ind w:left="1418" w:hanging="341"/>
        <w:contextualSpacing w:val="0"/>
        <w:jc w:val="both"/>
        <w:rPr>
          <w:szCs w:val="22"/>
        </w:rPr>
      </w:pPr>
      <w:r w:rsidRPr="003902C4">
        <w:rPr>
          <w:szCs w:val="22"/>
        </w:rPr>
        <w:t>Копии свидетельств или протоколов комиссий об аттестации в области промышленной безопасности.</w:t>
      </w:r>
      <w:r w:rsidRPr="003902C4">
        <w:rPr>
          <w:rFonts w:cs="Arial"/>
          <w:b/>
          <w:szCs w:val="22"/>
        </w:rPr>
        <w:t xml:space="preserve"> Документ предоставляется контрагентом </w:t>
      </w:r>
      <w:r w:rsidRPr="003902C4">
        <w:rPr>
          <w:rFonts w:cs="Arial"/>
          <w:b/>
          <w:szCs w:val="22"/>
          <w:u w:val="single"/>
        </w:rPr>
        <w:t>только в электронном виде</w:t>
      </w:r>
      <w:r w:rsidRPr="003902C4">
        <w:rPr>
          <w:rFonts w:cs="Arial"/>
          <w:b/>
          <w:szCs w:val="22"/>
        </w:rPr>
        <w:t xml:space="preserve"> на электронном носителе</w:t>
      </w:r>
      <w:r w:rsidR="005F7E0C" w:rsidRPr="003902C4">
        <w:rPr>
          <w:rFonts w:cs="Arial"/>
          <w:sz w:val="20"/>
          <w:szCs w:val="20"/>
        </w:rPr>
        <w:t xml:space="preserve">. </w:t>
      </w:r>
      <w:r w:rsidR="005F7E0C" w:rsidRPr="003902C4">
        <w:rPr>
          <w:szCs w:val="22"/>
        </w:rPr>
        <w:t xml:space="preserve">Допускается предоставление гарантийного письма об обучении персонала по требуемым категориям пром. Безопасности </w:t>
      </w:r>
      <w:r w:rsidR="005F7E0C" w:rsidRPr="003902C4">
        <w:rPr>
          <w:b/>
          <w:szCs w:val="22"/>
          <w:u w:val="single"/>
        </w:rPr>
        <w:t>(подлинник)</w:t>
      </w:r>
      <w:r w:rsidRPr="003902C4">
        <w:rPr>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lastRenderedPageBreak/>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BD3FA6">
        <w:rPr>
          <w:rFonts w:cs="Arial"/>
          <w:szCs w:val="22"/>
        </w:rPr>
        <w:t xml:space="preserve">на ПДО </w:t>
      </w:r>
      <w:r w:rsidR="003523B8" w:rsidRPr="00BD3FA6">
        <w:rPr>
          <w:rFonts w:cs="Arial"/>
          <w:szCs w:val="22"/>
        </w:rPr>
        <w:t>№</w:t>
      </w:r>
      <w:r w:rsidR="00BD3FA6" w:rsidRPr="00BD3FA6">
        <w:rPr>
          <w:rFonts w:cs="Arial"/>
          <w:szCs w:val="22"/>
        </w:rPr>
        <w:t>001</w:t>
      </w:r>
      <w:r w:rsidR="003523B8" w:rsidRPr="00BD3FA6">
        <w:rPr>
          <w:rFonts w:cs="Arial"/>
          <w:szCs w:val="22"/>
        </w:rPr>
        <w:t>-КР-</w:t>
      </w:r>
      <w:r w:rsidR="003523B8" w:rsidRPr="002B10A8">
        <w:rPr>
          <w:rFonts w:cs="Arial"/>
          <w:szCs w:val="22"/>
        </w:rPr>
        <w:t>201</w:t>
      </w:r>
      <w:r w:rsidR="00BD3FA6">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E094C">
        <w:rPr>
          <w:rFonts w:cs="Arial"/>
          <w:szCs w:val="22"/>
        </w:rPr>
        <w:t>«25» января 2018г.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w:t>
      </w:r>
      <w:r w:rsidRPr="002E571A">
        <w:rPr>
          <w:rFonts w:cs="Arial"/>
          <w:kern w:val="28"/>
        </w:rPr>
        <w:lastRenderedPageBreak/>
        <w:t xml:space="preserve">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BE094C">
        <w:rPr>
          <w:rFonts w:cs="Arial"/>
          <w:b/>
          <w:szCs w:val="22"/>
        </w:rPr>
        <w:t>25</w:t>
      </w:r>
      <w:r w:rsidRPr="002E571A">
        <w:rPr>
          <w:rFonts w:cs="Arial"/>
          <w:b/>
          <w:szCs w:val="22"/>
        </w:rPr>
        <w:t xml:space="preserve">» </w:t>
      </w:r>
      <w:r w:rsidR="00BE094C">
        <w:rPr>
          <w:rFonts w:cs="Arial"/>
          <w:b/>
          <w:szCs w:val="22"/>
        </w:rPr>
        <w:t>января</w:t>
      </w:r>
      <w:r w:rsidRPr="002E571A">
        <w:rPr>
          <w:rFonts w:cs="Arial"/>
          <w:b/>
          <w:szCs w:val="22"/>
        </w:rPr>
        <w:t xml:space="preserve"> </w:t>
      </w:r>
      <w:r w:rsidR="00BE094C">
        <w:rPr>
          <w:rFonts w:cs="Arial"/>
          <w:b/>
          <w:szCs w:val="22"/>
        </w:rPr>
        <w:t>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BE094C">
        <w:rPr>
          <w:rFonts w:cs="Arial"/>
          <w:b/>
          <w:szCs w:val="22"/>
        </w:rPr>
        <w:t>16</w:t>
      </w:r>
      <w:r w:rsidRPr="002E571A">
        <w:rPr>
          <w:rFonts w:cs="Arial"/>
          <w:b/>
          <w:szCs w:val="22"/>
        </w:rPr>
        <w:t>:</w:t>
      </w:r>
      <w:r w:rsidR="00BE094C">
        <w:rPr>
          <w:rFonts w:cs="Arial"/>
          <w:b/>
          <w:szCs w:val="22"/>
        </w:rPr>
        <w:t>00</w:t>
      </w:r>
      <w:r w:rsidRPr="002E571A">
        <w:rPr>
          <w:rFonts w:cs="Arial"/>
          <w:b/>
          <w:szCs w:val="22"/>
        </w:rPr>
        <w:t xml:space="preserve"> «</w:t>
      </w:r>
      <w:r w:rsidR="00BE094C">
        <w:rPr>
          <w:rFonts w:cs="Arial"/>
          <w:b/>
          <w:szCs w:val="22"/>
        </w:rPr>
        <w:t>08»</w:t>
      </w:r>
      <w:r w:rsidRPr="002E571A">
        <w:rPr>
          <w:rFonts w:cs="Arial"/>
          <w:b/>
          <w:szCs w:val="22"/>
        </w:rPr>
        <w:t xml:space="preserve"> </w:t>
      </w:r>
      <w:r w:rsidR="00BE094C">
        <w:rPr>
          <w:rFonts w:cs="Arial"/>
          <w:b/>
          <w:szCs w:val="22"/>
        </w:rPr>
        <w:t>февраля</w:t>
      </w:r>
      <w:r w:rsidRPr="002E571A">
        <w:rPr>
          <w:rFonts w:cs="Arial"/>
          <w:b/>
          <w:szCs w:val="22"/>
        </w:rPr>
        <w:t xml:space="preserve"> </w:t>
      </w:r>
      <w:r w:rsidR="00BE094C">
        <w:rPr>
          <w:rFonts w:cs="Arial"/>
          <w:b/>
          <w:szCs w:val="22"/>
        </w:rPr>
        <w:t>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BE094C">
        <w:rPr>
          <w:rFonts w:cs="Arial"/>
          <w:b/>
          <w:szCs w:val="22"/>
        </w:rPr>
        <w:t>15</w:t>
      </w:r>
      <w:r w:rsidRPr="002E571A">
        <w:rPr>
          <w:rFonts w:cs="Arial"/>
          <w:b/>
          <w:szCs w:val="22"/>
        </w:rPr>
        <w:t xml:space="preserve">» </w:t>
      </w:r>
      <w:r w:rsidR="00BE094C">
        <w:rPr>
          <w:rFonts w:cs="Arial"/>
          <w:b/>
          <w:szCs w:val="22"/>
        </w:rPr>
        <w:t>апреля</w:t>
      </w:r>
      <w:r w:rsidRPr="002E571A">
        <w:rPr>
          <w:rFonts w:cs="Arial"/>
          <w:b/>
          <w:szCs w:val="22"/>
        </w:rPr>
        <w:t xml:space="preserve"> </w:t>
      </w:r>
      <w:r w:rsidR="00BE094C">
        <w:rPr>
          <w:rFonts w:cs="Arial"/>
          <w:b/>
          <w:szCs w:val="22"/>
        </w:rPr>
        <w:t>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 xml:space="preserve">Общество ответит на Ваши письменные запросы, касающиеся разъяснений настоящего предложения, полученные не позднее </w:t>
      </w:r>
      <w:r w:rsidR="00BE094C">
        <w:rPr>
          <w:rFonts w:cs="Arial"/>
          <w:szCs w:val="22"/>
        </w:rPr>
        <w:t>«06</w:t>
      </w:r>
      <w:r w:rsidRPr="002E571A">
        <w:rPr>
          <w:rFonts w:cs="Arial"/>
          <w:szCs w:val="22"/>
        </w:rPr>
        <w:t xml:space="preserve">» </w:t>
      </w:r>
      <w:r w:rsidR="00BE094C">
        <w:rPr>
          <w:rFonts w:cs="Arial"/>
          <w:szCs w:val="22"/>
        </w:rPr>
        <w:t>февраля</w:t>
      </w:r>
      <w:r w:rsidRPr="002E571A">
        <w:rPr>
          <w:rFonts w:cs="Arial"/>
          <w:szCs w:val="22"/>
        </w:rPr>
        <w:t xml:space="preserve"> </w:t>
      </w:r>
      <w:r w:rsidR="00BE094C">
        <w:rPr>
          <w:rFonts w:cs="Arial"/>
          <w:szCs w:val="22"/>
        </w:rPr>
        <w:t>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BE094C" w:rsidRDefault="00DE7BED" w:rsidP="00DE7BED">
      <w:pPr>
        <w:ind w:firstLine="708"/>
        <w:jc w:val="both"/>
        <w:rPr>
          <w:rFonts w:cs="Arial"/>
          <w:b/>
          <w:szCs w:val="22"/>
          <w:u w:val="single"/>
        </w:rPr>
      </w:pPr>
      <w:r w:rsidRPr="00BE094C">
        <w:rPr>
          <w:rFonts w:cs="Arial"/>
          <w:b/>
          <w:szCs w:val="22"/>
          <w:u w:val="single"/>
        </w:rPr>
        <w:t>По вопросам обращаться:</w:t>
      </w:r>
    </w:p>
    <w:p w:rsidR="00DE7BED" w:rsidRPr="00BE094C" w:rsidRDefault="00BE094C" w:rsidP="00DE7BED">
      <w:pPr>
        <w:ind w:firstLine="708"/>
        <w:jc w:val="both"/>
        <w:rPr>
          <w:rFonts w:cs="Arial"/>
          <w:szCs w:val="22"/>
        </w:rPr>
      </w:pPr>
      <w:r>
        <w:rPr>
          <w:rFonts w:cs="Arial"/>
          <w:szCs w:val="22"/>
        </w:rPr>
        <w:t xml:space="preserve">Ведущему специалисту- руководителю группу закупки работ/услуг Тендерного комитета Кирилловой Надежде Владимировне тел. (4852) 49-82-64, </w:t>
      </w:r>
      <w:r>
        <w:rPr>
          <w:rFonts w:cs="Arial"/>
          <w:szCs w:val="22"/>
          <w:lang w:val="en-US"/>
        </w:rPr>
        <w:t>e</w:t>
      </w:r>
      <w:r w:rsidRPr="00BE094C">
        <w:rPr>
          <w:rFonts w:cs="Arial"/>
          <w:szCs w:val="22"/>
        </w:rPr>
        <w:t>-</w:t>
      </w:r>
      <w:r>
        <w:rPr>
          <w:rFonts w:cs="Arial"/>
          <w:szCs w:val="22"/>
          <w:lang w:val="en-US"/>
        </w:rPr>
        <w:t>mail</w:t>
      </w:r>
      <w:r w:rsidRPr="00BE094C">
        <w:rPr>
          <w:rFonts w:cs="Arial"/>
          <w:szCs w:val="22"/>
        </w:rPr>
        <w:t xml:space="preserve">: </w:t>
      </w:r>
      <w:hyperlink r:id="rId7" w:history="1">
        <w:r w:rsidRPr="00FC2939">
          <w:rPr>
            <w:rStyle w:val="ae"/>
            <w:rFonts w:cs="Arial"/>
            <w:szCs w:val="22"/>
            <w:lang w:val="en-US"/>
          </w:rPr>
          <w:t>KirillovaNV</w:t>
        </w:r>
        <w:r w:rsidRPr="00BE094C">
          <w:rPr>
            <w:rStyle w:val="ae"/>
            <w:rFonts w:cs="Arial"/>
            <w:szCs w:val="22"/>
          </w:rPr>
          <w:t>@</w:t>
        </w:r>
        <w:r w:rsidRPr="00FC2939">
          <w:rPr>
            <w:rStyle w:val="ae"/>
            <w:rFonts w:cs="Arial"/>
            <w:szCs w:val="22"/>
            <w:lang w:val="en-US"/>
          </w:rPr>
          <w:t>yanos</w:t>
        </w:r>
        <w:r w:rsidRPr="00BE094C">
          <w:rPr>
            <w:rStyle w:val="ae"/>
            <w:rFonts w:cs="Arial"/>
            <w:szCs w:val="22"/>
          </w:rPr>
          <w:t>.</w:t>
        </w:r>
        <w:r w:rsidRPr="00FC2939">
          <w:rPr>
            <w:rStyle w:val="ae"/>
            <w:rFonts w:cs="Arial"/>
            <w:szCs w:val="22"/>
            <w:lang w:val="en-US"/>
          </w:rPr>
          <w:t>slavneft</w:t>
        </w:r>
        <w:r w:rsidRPr="00BE094C">
          <w:rPr>
            <w:rStyle w:val="ae"/>
            <w:rFonts w:cs="Arial"/>
            <w:szCs w:val="22"/>
          </w:rPr>
          <w:t>.</w:t>
        </w:r>
        <w:r w:rsidRPr="00FC2939">
          <w:rPr>
            <w:rStyle w:val="ae"/>
            <w:rFonts w:cs="Arial"/>
            <w:szCs w:val="22"/>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BD3FA6">
        <w:t>делать оферты №</w:t>
      </w:r>
      <w:r w:rsidR="00BD3FA6" w:rsidRPr="00BD3FA6">
        <w:t>001</w:t>
      </w:r>
      <w:r w:rsidR="00E85DE8" w:rsidRPr="00BD3FA6">
        <w:t>-КР-</w:t>
      </w:r>
      <w:r w:rsidR="00E85DE8" w:rsidRPr="00780A52">
        <w:t>201</w:t>
      </w:r>
      <w:r w:rsidR="00BD3FA6">
        <w:t>8</w:t>
      </w:r>
      <w:r w:rsidRPr="00B445D7">
        <w:t xml:space="preserve"> от </w:t>
      </w:r>
      <w:r w:rsidR="00BE094C">
        <w:t>«25» январь 2018г.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3902C4"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EE2DDF" w:rsidRPr="003902C4" w:rsidRDefault="00EE2DDF" w:rsidP="00AE23C8">
      <w:pPr>
        <w:spacing w:before="0"/>
        <w:rPr>
          <w:rFonts w:cs="Arial"/>
          <w:szCs w:val="22"/>
        </w:rPr>
      </w:pPr>
      <w:r w:rsidRPr="003902C4">
        <w:rPr>
          <w:szCs w:val="22"/>
        </w:rPr>
        <w:t>1</w:t>
      </w:r>
      <w:r w:rsidR="00774CA6" w:rsidRPr="003902C4">
        <w:rPr>
          <w:szCs w:val="22"/>
        </w:rPr>
        <w:t>2</w:t>
      </w:r>
      <w:r w:rsidRPr="003902C4">
        <w:rPr>
          <w:szCs w:val="22"/>
        </w:rPr>
        <w:t xml:space="preserve">. Форма «Методика </w:t>
      </w:r>
      <w:r w:rsidR="003902C4" w:rsidRPr="003902C4">
        <w:rPr>
          <w:szCs w:val="22"/>
        </w:rPr>
        <w:t>оценки Регламента определения стоимости работ</w:t>
      </w:r>
      <w:r w:rsidRPr="003902C4">
        <w:rPr>
          <w:szCs w:val="22"/>
        </w:rPr>
        <w:t>»</w:t>
      </w:r>
      <w:r w:rsidRPr="003902C4">
        <w:t xml:space="preserve">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BE094C">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9A5" w:rsidRDefault="000E49A5" w:rsidP="00FB07D9">
      <w:pPr>
        <w:spacing w:before="0"/>
      </w:pPr>
      <w:r>
        <w:separator/>
      </w:r>
    </w:p>
  </w:endnote>
  <w:endnote w:type="continuationSeparator" w:id="0">
    <w:p w:rsidR="000E49A5" w:rsidRDefault="000E49A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9A5" w:rsidRDefault="000E49A5" w:rsidP="00FB07D9">
      <w:pPr>
        <w:spacing w:before="0"/>
      </w:pPr>
      <w:r>
        <w:separator/>
      </w:r>
    </w:p>
  </w:footnote>
  <w:footnote w:type="continuationSeparator" w:id="0">
    <w:p w:rsidR="000E49A5" w:rsidRDefault="000E49A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94C"/>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59EDE"/>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irillovaN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3471</TotalTime>
  <Pages>5</Pages>
  <Words>2659</Words>
  <Characters>15159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658</cp:revision>
  <cp:lastPrinted>2018-01-25T10:23:00Z</cp:lastPrinted>
  <dcterms:created xsi:type="dcterms:W3CDTF">2016-09-08T12:35:00Z</dcterms:created>
  <dcterms:modified xsi:type="dcterms:W3CDTF">2018-01-25T10:23:00Z</dcterms:modified>
</cp:coreProperties>
</file>